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2EC" w:rsidRDefault="00AF12EC">
      <w:pPr>
        <w:framePr w:w="8017" w:h="1310" w:hRule="exact" w:hSpace="142" w:wrap="around" w:vAnchor="page" w:hAnchor="page" w:x="1504" w:y="3063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pacing w:line="240" w:lineRule="atLeast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         </w:t>
      </w:r>
    </w:p>
    <w:p w:rsidR="0085076E" w:rsidRPr="001E74CA" w:rsidRDefault="0085076E" w:rsidP="0085076E">
      <w:pPr>
        <w:pStyle w:val="Legenda"/>
        <w:framePr w:w="8017" w:h="1310" w:hRule="exact" w:wrap="around" w:x="1504" w:y="3063"/>
        <w:tabs>
          <w:tab w:val="left" w:pos="851"/>
          <w:tab w:val="left" w:pos="3544"/>
        </w:tabs>
        <w:spacing w:before="0" w:line="240" w:lineRule="auto"/>
        <w:rPr>
          <w:rFonts w:ascii="Arial Narrow" w:hAnsi="Arial Narrow"/>
          <w:bCs w:val="0"/>
          <w:sz w:val="22"/>
        </w:rPr>
      </w:pPr>
      <w:r w:rsidRPr="001E74CA">
        <w:rPr>
          <w:rFonts w:ascii="Arial Narrow" w:hAnsi="Arial Narrow"/>
          <w:bCs w:val="0"/>
          <w:sz w:val="22"/>
        </w:rPr>
        <w:t>MIEJSKIE PRZEDSIĘBIORSTWO WODOCIĄGÓW I KANALIZACJI Sp. z o.o.</w:t>
      </w:r>
    </w:p>
    <w:p w:rsidR="0085076E" w:rsidRPr="001E74CA" w:rsidRDefault="0085076E" w:rsidP="0085076E">
      <w:pPr>
        <w:framePr w:w="8017" w:h="1310" w:hRule="exact" w:hSpace="142" w:wrap="around" w:vAnchor="page" w:hAnchor="page" w:x="1504" w:y="3063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pacing w:line="240" w:lineRule="atLeast"/>
        <w:jc w:val="center"/>
        <w:rPr>
          <w:rFonts w:ascii="Arial Narrow" w:hAnsi="Arial Narrow"/>
          <w:b/>
          <w:sz w:val="28"/>
        </w:rPr>
      </w:pPr>
    </w:p>
    <w:p w:rsidR="0085076E" w:rsidRPr="001E74CA" w:rsidRDefault="0085076E" w:rsidP="0085076E">
      <w:pPr>
        <w:framePr w:w="8017" w:h="1310" w:hRule="exact" w:hSpace="142" w:wrap="around" w:vAnchor="page" w:hAnchor="page" w:x="1504" w:y="3063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pacing w:line="240" w:lineRule="atLeast"/>
        <w:jc w:val="center"/>
        <w:rPr>
          <w:rFonts w:ascii="Arial Narrow" w:hAnsi="Arial Narrow"/>
          <w:b/>
          <w:sz w:val="22"/>
        </w:rPr>
      </w:pPr>
      <w:r w:rsidRPr="001E74CA">
        <w:rPr>
          <w:rFonts w:ascii="Arial Narrow" w:hAnsi="Arial Narrow"/>
          <w:b/>
          <w:sz w:val="28"/>
        </w:rPr>
        <w:t>64-100 Leszno, ul. Lipowa 76</w:t>
      </w:r>
    </w:p>
    <w:p w:rsidR="00AF12EC" w:rsidRDefault="00AF12EC">
      <w:pPr>
        <w:framePr w:w="1673" w:h="1310" w:hRule="exact" w:hSpace="142" w:wrap="around" w:vAnchor="page" w:hAnchor="page" w:x="9765" w:y="3063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pacing w:line="240" w:lineRule="atLeast"/>
        <w:jc w:val="center"/>
        <w:rPr>
          <w:rFonts w:ascii="Arial" w:hAnsi="Arial"/>
          <w:b/>
          <w:sz w:val="22"/>
        </w:rPr>
      </w:pPr>
    </w:p>
    <w:p w:rsidR="00AF12EC" w:rsidRDefault="00AF12EC">
      <w:pPr>
        <w:framePr w:w="1673" w:h="1310" w:hRule="exact" w:hSpace="142" w:wrap="around" w:vAnchor="page" w:hAnchor="page" w:x="9765" w:y="3063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pacing w:line="240" w:lineRule="atLeast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Inwestor</w:t>
      </w:r>
    </w:p>
    <w:p w:rsidR="00AF12EC" w:rsidRDefault="00AF12EC">
      <w:pPr>
        <w:framePr w:w="1673" w:h="1310" w:hRule="exact" w:hSpace="142" w:wrap="around" w:vAnchor="page" w:hAnchor="page" w:x="9765" w:y="3063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pacing w:line="240" w:lineRule="atLeast"/>
        <w:jc w:val="center"/>
        <w:rPr>
          <w:rFonts w:ascii="Arial" w:hAnsi="Arial"/>
          <w:b/>
          <w:sz w:val="22"/>
        </w:rPr>
      </w:pPr>
    </w:p>
    <w:p w:rsidR="00AF12EC" w:rsidRDefault="00AF12EC">
      <w:pPr>
        <w:framePr w:w="1673" w:h="1310" w:hRule="exact" w:hSpace="142" w:wrap="around" w:vAnchor="page" w:hAnchor="page" w:x="9765" w:y="3063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pacing w:line="240" w:lineRule="atLeast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Adres</w:t>
      </w:r>
    </w:p>
    <w:p w:rsidR="00AF12EC" w:rsidRDefault="00AF12EC">
      <w:pPr>
        <w:rPr>
          <w:rFonts w:ascii="Memorandum" w:hAnsi="Memorandum"/>
          <w:sz w:val="32"/>
        </w:rPr>
      </w:pPr>
    </w:p>
    <w:p w:rsidR="0015307A" w:rsidRDefault="0015307A">
      <w:pPr>
        <w:rPr>
          <w:rFonts w:cs="Arial"/>
        </w:rPr>
      </w:pPr>
    </w:p>
    <w:p w:rsidR="0015307A" w:rsidRPr="00823EBB" w:rsidRDefault="0015307A">
      <w:pPr>
        <w:rPr>
          <w:rFonts w:ascii="Arial Narrow" w:hAnsi="Arial Narrow"/>
        </w:rPr>
      </w:pPr>
      <w:r w:rsidRPr="00823EBB">
        <w:rPr>
          <w:rFonts w:ascii="Arial Narrow" w:hAnsi="Arial Narrow" w:cs="Arial"/>
        </w:rPr>
        <w:t>Niniejszym  oświadczam, że projekt został sporządzony zgodni</w:t>
      </w:r>
      <w:r w:rsidR="00A71F3E">
        <w:rPr>
          <w:rFonts w:ascii="Arial Narrow" w:hAnsi="Arial Narrow" w:cs="Arial"/>
        </w:rPr>
        <w:t>e z obowiązującymi przepisami i </w:t>
      </w:r>
      <w:r w:rsidRPr="00823EBB">
        <w:rPr>
          <w:rFonts w:ascii="Arial Narrow" w:hAnsi="Arial Narrow" w:cs="Arial"/>
        </w:rPr>
        <w:t xml:space="preserve">zasadami wiedzy technicznej. </w:t>
      </w:r>
      <w:r w:rsidRPr="00823EBB">
        <w:rPr>
          <w:rFonts w:ascii="Arial Narrow" w:hAnsi="Arial Narrow" w:cs="Arial"/>
          <w:i/>
        </w:rPr>
        <w:t>(art.20, ust.4 Prawa Budowlanego)</w:t>
      </w:r>
    </w:p>
    <w:p w:rsidR="00AF12EC" w:rsidRDefault="00AF12EC">
      <w:pPr>
        <w:ind w:right="972"/>
        <w:rPr>
          <w:rFonts w:ascii="Memorandum" w:hAnsi="Memorandum"/>
          <w:sz w:val="32"/>
        </w:rPr>
      </w:pPr>
    </w:p>
    <w:p w:rsidR="00BD42EB" w:rsidRPr="00AC6169" w:rsidRDefault="00BD42EB" w:rsidP="00BD42EB">
      <w:pPr>
        <w:framePr w:w="9894" w:h="1582" w:hRule="exact" w:hSpace="142" w:wrap="around" w:vAnchor="page" w:hAnchor="page" w:x="1443" w:y="7137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jc w:val="center"/>
        <w:rPr>
          <w:rFonts w:ascii="Arial" w:hAnsi="Arial"/>
          <w:sz w:val="16"/>
          <w:highlight w:val="yellow"/>
        </w:rPr>
      </w:pPr>
    </w:p>
    <w:p w:rsidR="00BD42EB" w:rsidRDefault="00BD42EB" w:rsidP="00BD42EB">
      <w:pPr>
        <w:pStyle w:val="Nagwek1"/>
        <w:framePr w:w="9894" w:h="1582" w:hRule="exact" w:hSpace="142" w:wrap="around" w:vAnchor="page" w:hAnchor="page" w:x="1443" w:y="7137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pacing w:line="100" w:lineRule="atLeast"/>
        <w:rPr>
          <w:b/>
          <w:spacing w:val="150"/>
          <w:sz w:val="52"/>
        </w:rPr>
      </w:pPr>
      <w:r>
        <w:rPr>
          <w:b/>
          <w:spacing w:val="150"/>
          <w:sz w:val="52"/>
        </w:rPr>
        <w:t>PROJEKT BUDOWLANY</w:t>
      </w:r>
    </w:p>
    <w:p w:rsidR="00BD42EB" w:rsidRDefault="00BD42EB" w:rsidP="00BD42EB">
      <w:pPr>
        <w:pStyle w:val="Nagwek1"/>
        <w:framePr w:w="9894" w:h="1582" w:hRule="exact" w:hSpace="142" w:wrap="around" w:vAnchor="page" w:hAnchor="page" w:x="1443" w:y="7137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pacing w:line="100" w:lineRule="atLeast"/>
        <w:rPr>
          <w:rFonts w:ascii="Arial" w:hAnsi="Arial"/>
          <w:b/>
          <w:bCs/>
          <w:sz w:val="24"/>
        </w:rPr>
      </w:pPr>
      <w:r>
        <w:rPr>
          <w:b/>
          <w:bCs/>
          <w:sz w:val="24"/>
        </w:rPr>
        <w:t>SIEĆ WODOCIĄGOWA I KANALIZACJA SANITARNA</w:t>
      </w:r>
    </w:p>
    <w:p w:rsidR="00AF12EC" w:rsidRPr="00DE56C2" w:rsidRDefault="00AF12EC">
      <w:pPr>
        <w:ind w:right="-648"/>
        <w:jc w:val="right"/>
        <w:rPr>
          <w:rFonts w:ascii="Arial Narrow" w:hAnsi="Arial Narrow"/>
          <w:noProof/>
          <w:sz w:val="36"/>
        </w:rPr>
      </w:pPr>
      <w:r w:rsidRPr="00DE56C2">
        <w:rPr>
          <w:rFonts w:ascii="Arial Narrow" w:hAnsi="Arial Narrow"/>
          <w:noProof/>
          <w:sz w:val="36"/>
        </w:rPr>
        <w:t xml:space="preserve">egzemplarz nr  </w:t>
      </w:r>
      <w:r w:rsidR="006F3DF0">
        <w:rPr>
          <w:rFonts w:ascii="Arial Narrow" w:hAnsi="Arial Narrow"/>
          <w:b/>
          <w:noProof/>
          <w:sz w:val="60"/>
        </w:rPr>
        <w:t>7</w:t>
      </w:r>
    </w:p>
    <w:p w:rsidR="00AF12EC" w:rsidRDefault="00AF12EC">
      <w:pPr>
        <w:framePr w:w="1684" w:h="1616" w:hRule="exact" w:hSpace="142" w:wrap="around" w:vAnchor="page" w:hAnchor="page" w:x="9765" w:y="1135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pacing w:line="240" w:lineRule="atLeast"/>
        <w:jc w:val="center"/>
        <w:rPr>
          <w:rFonts w:ascii="Arial" w:hAnsi="Arial"/>
          <w:b/>
          <w:sz w:val="22"/>
        </w:rPr>
      </w:pPr>
    </w:p>
    <w:p w:rsidR="00AF12EC" w:rsidRDefault="00AF12EC">
      <w:pPr>
        <w:framePr w:w="1684" w:h="1616" w:hRule="exact" w:hSpace="142" w:wrap="around" w:vAnchor="page" w:hAnchor="page" w:x="9765" w:y="1135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jc w:val="center"/>
        <w:rPr>
          <w:rFonts w:ascii="Arial" w:hAnsi="Arial"/>
          <w:b/>
          <w:bCs/>
          <w:noProof/>
          <w:sz w:val="22"/>
        </w:rPr>
      </w:pPr>
      <w:r>
        <w:rPr>
          <w:rFonts w:ascii="Arial" w:hAnsi="Arial"/>
          <w:b/>
          <w:bCs/>
          <w:noProof/>
          <w:sz w:val="22"/>
        </w:rPr>
        <w:t>Obiekt</w:t>
      </w:r>
    </w:p>
    <w:p w:rsidR="00AF12EC" w:rsidRDefault="00AF12EC">
      <w:pPr>
        <w:framePr w:w="1684" w:h="1616" w:hRule="exact" w:hSpace="142" w:wrap="around" w:vAnchor="page" w:hAnchor="page" w:x="9765" w:y="1135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jc w:val="center"/>
        <w:rPr>
          <w:rFonts w:ascii="Arial" w:hAnsi="Arial"/>
          <w:b/>
          <w:bCs/>
          <w:noProof/>
          <w:sz w:val="22"/>
        </w:rPr>
      </w:pPr>
    </w:p>
    <w:p w:rsidR="00AF12EC" w:rsidRDefault="00AF12EC">
      <w:pPr>
        <w:framePr w:w="1684" w:h="1616" w:hRule="exact" w:hSpace="142" w:wrap="around" w:vAnchor="page" w:hAnchor="page" w:x="9765" w:y="1135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jc w:val="center"/>
        <w:rPr>
          <w:rFonts w:ascii="Arial" w:hAnsi="Arial"/>
          <w:b/>
          <w:bCs/>
          <w:noProof/>
          <w:sz w:val="22"/>
        </w:rPr>
      </w:pPr>
    </w:p>
    <w:p w:rsidR="00AF12EC" w:rsidRDefault="00AF12EC">
      <w:pPr>
        <w:framePr w:w="1684" w:h="1616" w:hRule="exact" w:hSpace="142" w:wrap="around" w:vAnchor="page" w:hAnchor="page" w:x="9765" w:y="1135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jc w:val="center"/>
        <w:rPr>
          <w:rFonts w:ascii="Arial" w:hAnsi="Arial"/>
          <w:b/>
          <w:bCs/>
          <w:noProof/>
          <w:sz w:val="22"/>
        </w:rPr>
      </w:pPr>
      <w:r>
        <w:rPr>
          <w:rFonts w:ascii="Arial" w:hAnsi="Arial"/>
          <w:b/>
          <w:bCs/>
          <w:noProof/>
          <w:sz w:val="22"/>
        </w:rPr>
        <w:t>Adres</w:t>
      </w:r>
    </w:p>
    <w:p w:rsidR="00AF12EC" w:rsidRDefault="00AF12EC">
      <w:pPr>
        <w:ind w:left="6480" w:right="-648"/>
        <w:rPr>
          <w:noProof/>
          <w:sz w:val="36"/>
        </w:rPr>
      </w:pPr>
      <w:r>
        <w:rPr>
          <w:noProof/>
          <w:sz w:val="36"/>
        </w:rPr>
        <w:t xml:space="preserve">       </w:t>
      </w:r>
    </w:p>
    <w:p w:rsidR="0060652E" w:rsidRDefault="0060652E" w:rsidP="0060652E">
      <w:pPr>
        <w:pStyle w:val="Tekstpodstawowy2"/>
        <w:framePr w:wrap="around"/>
      </w:pPr>
    </w:p>
    <w:p w:rsidR="0060652E" w:rsidRPr="00F53BA2" w:rsidRDefault="0060652E" w:rsidP="0060652E">
      <w:pPr>
        <w:pStyle w:val="Tekstpodstawowy2"/>
        <w:framePr w:wrap="around"/>
        <w:rPr>
          <w:rFonts w:ascii="Arial Narrow" w:hAnsi="Arial Narrow"/>
        </w:rPr>
      </w:pPr>
      <w:r w:rsidRPr="00F53BA2">
        <w:rPr>
          <w:rFonts w:ascii="Arial Narrow" w:hAnsi="Arial Narrow"/>
        </w:rPr>
        <w:t>BUDOWA SIECI  WODOCIĄGOWEJ I KANALIZACJI SANITARNEJ</w:t>
      </w:r>
    </w:p>
    <w:p w:rsidR="0060652E" w:rsidRPr="007D6350" w:rsidRDefault="00B850A1" w:rsidP="00DF5052">
      <w:pPr>
        <w:pStyle w:val="Tekstpodstawowy2"/>
        <w:framePr w:wrap="around"/>
        <w:rPr>
          <w:rFonts w:ascii="Arial Narrow" w:hAnsi="Arial Narrow"/>
        </w:rPr>
      </w:pPr>
      <w:r>
        <w:rPr>
          <w:rFonts w:ascii="Arial Narrow" w:hAnsi="Arial Narrow"/>
        </w:rPr>
        <w:t>W REJONIE ULICY DOJAZDOWEJ W WILKOWICACH</w:t>
      </w:r>
    </w:p>
    <w:p w:rsidR="00ED69D1" w:rsidRPr="007D6350" w:rsidRDefault="00B850A1" w:rsidP="00ED69D1">
      <w:pPr>
        <w:framePr w:w="8017" w:h="1616" w:hRule="exact" w:hSpace="142" w:wrap="around" w:vAnchor="page" w:hAnchor="page" w:x="1475" w:y="1135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pacing w:before="20"/>
        <w:jc w:val="center"/>
        <w:rPr>
          <w:rFonts w:ascii="Arial Narrow" w:hAnsi="Arial Narrow"/>
          <w:b/>
          <w:bCs/>
          <w:sz w:val="20"/>
        </w:rPr>
      </w:pPr>
      <w:r>
        <w:rPr>
          <w:rFonts w:ascii="Arial Narrow" w:hAnsi="Arial Narrow"/>
          <w:b/>
          <w:bCs/>
          <w:sz w:val="20"/>
        </w:rPr>
        <w:t xml:space="preserve">UL. DOJAZDOWA, WILKOWICE </w:t>
      </w:r>
      <w:r w:rsidR="0060652E" w:rsidRPr="007D6350">
        <w:rPr>
          <w:rFonts w:ascii="Arial Narrow" w:hAnsi="Arial Narrow"/>
          <w:b/>
          <w:bCs/>
          <w:sz w:val="20"/>
        </w:rPr>
        <w:t xml:space="preserve">,  </w:t>
      </w:r>
      <w:r w:rsidR="006D38E0" w:rsidRPr="007D6350">
        <w:rPr>
          <w:rFonts w:ascii="Arial Narrow" w:hAnsi="Arial Narrow"/>
          <w:b/>
          <w:bCs/>
          <w:sz w:val="20"/>
        </w:rPr>
        <w:t>64-1</w:t>
      </w:r>
      <w:r>
        <w:rPr>
          <w:rFonts w:ascii="Arial Narrow" w:hAnsi="Arial Narrow"/>
          <w:b/>
          <w:bCs/>
          <w:sz w:val="20"/>
        </w:rPr>
        <w:t>15</w:t>
      </w:r>
      <w:r w:rsidR="007D6350" w:rsidRPr="007D6350">
        <w:rPr>
          <w:rFonts w:ascii="Arial Narrow" w:hAnsi="Arial Narrow"/>
          <w:b/>
          <w:bCs/>
          <w:sz w:val="20"/>
        </w:rPr>
        <w:t xml:space="preserve"> LIPNO</w:t>
      </w:r>
    </w:p>
    <w:p w:rsidR="0060652E" w:rsidRPr="001E74CA" w:rsidRDefault="00ED69D1" w:rsidP="00781E54">
      <w:pPr>
        <w:framePr w:w="8017" w:h="1616" w:hRule="exact" w:hSpace="142" w:wrap="around" w:vAnchor="page" w:hAnchor="page" w:x="1475" w:y="1135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pacing w:before="20"/>
        <w:jc w:val="center"/>
        <w:rPr>
          <w:rFonts w:ascii="Arial Narrow" w:hAnsi="Arial Narrow"/>
          <w:bCs/>
          <w:noProof/>
        </w:rPr>
      </w:pPr>
      <w:r w:rsidRPr="007D6350">
        <w:rPr>
          <w:rFonts w:ascii="Arial Narrow" w:hAnsi="Arial Narrow"/>
          <w:b/>
          <w:bCs/>
          <w:sz w:val="20"/>
        </w:rPr>
        <w:t xml:space="preserve"> </w:t>
      </w:r>
      <w:r w:rsidR="0060652E" w:rsidRPr="007D6350">
        <w:rPr>
          <w:rFonts w:ascii="Arial Narrow" w:hAnsi="Arial Narrow"/>
          <w:b/>
          <w:bCs/>
          <w:sz w:val="20"/>
        </w:rPr>
        <w:t xml:space="preserve"> </w:t>
      </w:r>
      <w:r w:rsidR="006D38E0" w:rsidRPr="007D6350">
        <w:rPr>
          <w:rFonts w:ascii="Arial Narrow" w:hAnsi="Arial Narrow"/>
          <w:b/>
          <w:color w:val="000000"/>
          <w:sz w:val="20"/>
          <w:szCs w:val="20"/>
          <w:lang w:eastAsia="ar-SA"/>
        </w:rPr>
        <w:t xml:space="preserve">dz. nr </w:t>
      </w:r>
      <w:proofErr w:type="spellStart"/>
      <w:r w:rsidR="006D38E0" w:rsidRPr="007D6350">
        <w:rPr>
          <w:rFonts w:ascii="Arial Narrow" w:hAnsi="Arial Narrow"/>
          <w:b/>
          <w:color w:val="000000"/>
          <w:sz w:val="20"/>
          <w:szCs w:val="20"/>
          <w:lang w:eastAsia="ar-SA"/>
        </w:rPr>
        <w:t>ewid</w:t>
      </w:r>
      <w:proofErr w:type="spellEnd"/>
      <w:r w:rsidR="006D38E0" w:rsidRPr="007D6350">
        <w:rPr>
          <w:rFonts w:ascii="Arial Narrow" w:hAnsi="Arial Narrow"/>
          <w:b/>
          <w:color w:val="000000"/>
          <w:sz w:val="20"/>
          <w:szCs w:val="20"/>
          <w:lang w:eastAsia="ar-SA"/>
        </w:rPr>
        <w:t xml:space="preserve">. </w:t>
      </w:r>
      <w:r w:rsidR="00B850A1">
        <w:rPr>
          <w:rFonts w:ascii="Arial Narrow" w:hAnsi="Arial Narrow"/>
          <w:b/>
          <w:color w:val="000000"/>
          <w:sz w:val="20"/>
          <w:szCs w:val="20"/>
          <w:lang w:eastAsia="ar-SA"/>
        </w:rPr>
        <w:t xml:space="preserve">542, 543, 581/7, </w:t>
      </w:r>
      <w:r w:rsidR="006A13BF">
        <w:rPr>
          <w:rFonts w:ascii="Arial Narrow" w:hAnsi="Arial Narrow"/>
          <w:b/>
          <w:color w:val="000000"/>
          <w:sz w:val="20"/>
          <w:szCs w:val="20"/>
          <w:lang w:eastAsia="ar-SA"/>
        </w:rPr>
        <w:t>581/30, 579, 581/38, 581/29, 581/28, 581/37</w:t>
      </w:r>
    </w:p>
    <w:p w:rsidR="00AF12EC" w:rsidRPr="00AC6169" w:rsidRDefault="00AF12EC" w:rsidP="004375C8">
      <w:pPr>
        <w:pStyle w:val="Tytu1"/>
        <w:framePr w:w="8220" w:h="1793" w:hRule="exact" w:hSpace="142" w:wrap="auto" w:vAnchor="page" w:hAnchor="page" w:x="2115" w:y="14113"/>
        <w:jc w:val="left"/>
        <w:rPr>
          <w:b/>
          <w:bCs/>
          <w:sz w:val="16"/>
          <w:highlight w:val="yellow"/>
        </w:rPr>
      </w:pPr>
    </w:p>
    <w:p w:rsidR="004375C8" w:rsidRDefault="004375C8" w:rsidP="004375C8">
      <w:pPr>
        <w:pStyle w:val="Tytu1"/>
        <w:framePr w:w="8220" w:h="1793" w:hRule="exact" w:hSpace="142" w:wrap="auto" w:vAnchor="page" w:hAnchor="page" w:x="2115" w:y="14113"/>
        <w:rPr>
          <w:rFonts w:ascii="Arial" w:hAnsi="Arial" w:cs="Arial"/>
          <w:b/>
          <w:bCs/>
          <w:sz w:val="24"/>
          <w:szCs w:val="28"/>
          <w:highlight w:val="lightGray"/>
        </w:rPr>
      </w:pPr>
      <w:r>
        <w:rPr>
          <w:rFonts w:ascii="Arial" w:hAnsi="Arial" w:cs="Arial"/>
          <w:b/>
          <w:bCs/>
          <w:sz w:val="24"/>
          <w:szCs w:val="28"/>
          <w:highlight w:val="lightGray"/>
        </w:rPr>
        <w:t xml:space="preserve">„D O R A”  M a </w:t>
      </w:r>
      <w:proofErr w:type="spellStart"/>
      <w:r>
        <w:rPr>
          <w:rFonts w:ascii="Arial" w:hAnsi="Arial" w:cs="Arial"/>
          <w:b/>
          <w:bCs/>
          <w:sz w:val="24"/>
          <w:szCs w:val="28"/>
          <w:highlight w:val="lightGray"/>
        </w:rPr>
        <w:t>r</w:t>
      </w:r>
      <w:proofErr w:type="spellEnd"/>
      <w:r>
        <w:rPr>
          <w:rFonts w:ascii="Arial" w:hAnsi="Arial" w:cs="Arial"/>
          <w:b/>
          <w:bCs/>
          <w:sz w:val="24"/>
          <w:szCs w:val="28"/>
          <w:highlight w:val="lightGray"/>
        </w:rPr>
        <w:t xml:space="preserve"> i a  S a c h a</w:t>
      </w:r>
    </w:p>
    <w:p w:rsidR="004375C8" w:rsidRDefault="004375C8" w:rsidP="004375C8">
      <w:pPr>
        <w:pStyle w:val="Nagwek"/>
        <w:framePr w:w="8220" w:h="1793" w:hRule="exact" w:hSpace="142" w:wrap="auto" w:vAnchor="page" w:hAnchor="page" w:x="2115" w:y="14113"/>
        <w:jc w:val="center"/>
        <w:rPr>
          <w:highlight w:val="lightGray"/>
        </w:rPr>
      </w:pPr>
      <w:r>
        <w:rPr>
          <w:sz w:val="18"/>
          <w:szCs w:val="18"/>
          <w:highlight w:val="lightGray"/>
        </w:rPr>
        <w:t xml:space="preserve">64-100 Leszno , ul Korfantego 6,   tel. 605 93 </w:t>
      </w:r>
      <w:proofErr w:type="spellStart"/>
      <w:r>
        <w:rPr>
          <w:sz w:val="18"/>
          <w:szCs w:val="18"/>
          <w:highlight w:val="lightGray"/>
        </w:rPr>
        <w:t>93</w:t>
      </w:r>
      <w:proofErr w:type="spellEnd"/>
      <w:r>
        <w:rPr>
          <w:sz w:val="18"/>
          <w:szCs w:val="18"/>
          <w:highlight w:val="lightGray"/>
        </w:rPr>
        <w:t xml:space="preserve"> 02</w:t>
      </w:r>
    </w:p>
    <w:p w:rsidR="004375C8" w:rsidRDefault="004375C8" w:rsidP="004375C8">
      <w:pPr>
        <w:pStyle w:val="Obszartekstu"/>
        <w:framePr w:w="8220" w:h="1793" w:hRule="exact" w:hSpace="142" w:wrap="auto" w:vAnchor="page" w:hAnchor="page" w:x="2115" w:y="14113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  <w:highlight w:val="lightGray"/>
        </w:rPr>
        <w:t>pracownia: 64-100 Leszno, ul. Lipowa 32/1</w:t>
      </w:r>
    </w:p>
    <w:p w:rsidR="004375C8" w:rsidRDefault="004375C8" w:rsidP="004375C8">
      <w:pPr>
        <w:pStyle w:val="Obszartekstu"/>
        <w:framePr w:w="8220" w:h="1793" w:hRule="exact" w:hSpace="142" w:wrap="auto" w:vAnchor="page" w:hAnchor="page" w:x="2115" w:y="14113"/>
        <w:rPr>
          <w:i/>
          <w:iCs/>
          <w:sz w:val="8"/>
          <w:szCs w:val="18"/>
        </w:rPr>
      </w:pPr>
    </w:p>
    <w:p w:rsidR="004375C8" w:rsidRDefault="004375C8" w:rsidP="004375C8">
      <w:pPr>
        <w:pStyle w:val="Obszartekstu"/>
        <w:framePr w:w="8220" w:h="1793" w:hRule="exact" w:hSpace="142" w:wrap="auto" w:vAnchor="page" w:hAnchor="page" w:x="2115" w:y="14113"/>
        <w:rPr>
          <w:i/>
          <w:iCs/>
          <w:sz w:val="18"/>
          <w:szCs w:val="18"/>
          <w:lang w:val="de-DE"/>
        </w:rPr>
      </w:pPr>
      <w:r>
        <w:rPr>
          <w:i/>
          <w:iCs/>
          <w:sz w:val="18"/>
          <w:szCs w:val="18"/>
          <w:highlight w:val="lightGray"/>
          <w:lang w:val="de-DE"/>
        </w:rPr>
        <w:t>mariasacha5@gmail.com</w:t>
      </w:r>
    </w:p>
    <w:p w:rsidR="00AF12EC" w:rsidRDefault="00337229">
      <w:pPr>
        <w:ind w:left="6480" w:right="-648"/>
      </w:pPr>
      <w:r w:rsidRPr="00337229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246.4pt;margin-top:301.8pt;width:99pt;height:27pt;z-index:251661312">
            <v:textbox>
              <w:txbxContent>
                <w:p w:rsidR="00AC6403" w:rsidRDefault="00AC6403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numer umowy:</w:t>
                  </w:r>
                </w:p>
              </w:txbxContent>
            </v:textbox>
          </v:shape>
        </w:pict>
      </w:r>
      <w:r w:rsidRPr="00337229">
        <w:rPr>
          <w:noProof/>
          <w:sz w:val="20"/>
        </w:rPr>
        <w:pict>
          <v:shape id="_x0000_s1037" type="#_x0000_t202" style="position:absolute;left:0;text-align:left;margin-left:352.25pt;margin-top:301.8pt;width:106.75pt;height:27pt;z-index:251662336">
            <v:textbox>
              <w:txbxContent>
                <w:p w:rsidR="00AE705E" w:rsidRPr="00EB34A2" w:rsidRDefault="00F01307" w:rsidP="00AE705E">
                  <w:pPr>
                    <w:rPr>
                      <w:rFonts w:ascii="Arial Narrow" w:hAnsi="Arial Narrow"/>
                    </w:rPr>
                  </w:pPr>
                  <w:proofErr w:type="spellStart"/>
                  <w:r w:rsidRPr="00F01307">
                    <w:rPr>
                      <w:rFonts w:ascii="Arial Narrow" w:hAnsi="Arial Narrow"/>
                    </w:rPr>
                    <w:t>INW</w:t>
                  </w:r>
                  <w:r w:rsidR="006D38E0" w:rsidRPr="00F01307">
                    <w:rPr>
                      <w:rFonts w:ascii="Arial Narrow" w:hAnsi="Arial Narrow"/>
                    </w:rPr>
                    <w:t>-I-U</w:t>
                  </w:r>
                  <w:proofErr w:type="spellEnd"/>
                  <w:r w:rsidR="006D38E0" w:rsidRPr="00F01307">
                    <w:rPr>
                      <w:rFonts w:ascii="Arial Narrow" w:hAnsi="Arial Narrow"/>
                    </w:rPr>
                    <w:t>/00</w:t>
                  </w:r>
                  <w:r w:rsidR="00F53BA2">
                    <w:rPr>
                      <w:rFonts w:ascii="Arial Narrow" w:hAnsi="Arial Narrow"/>
                    </w:rPr>
                    <w:t>1</w:t>
                  </w:r>
                  <w:r w:rsidR="00B850A1">
                    <w:rPr>
                      <w:rFonts w:ascii="Arial Narrow" w:hAnsi="Arial Narrow"/>
                    </w:rPr>
                    <w:t>8</w:t>
                  </w:r>
                  <w:r w:rsidR="00AE705E" w:rsidRPr="00F01307">
                    <w:rPr>
                      <w:rFonts w:ascii="Arial Narrow" w:hAnsi="Arial Narrow"/>
                    </w:rPr>
                    <w:t>/201</w:t>
                  </w:r>
                  <w:r w:rsidR="00FE40F3" w:rsidRPr="00F01307">
                    <w:rPr>
                      <w:rFonts w:ascii="Arial Narrow" w:hAnsi="Arial Narrow"/>
                    </w:rPr>
                    <w:t>7</w:t>
                  </w:r>
                </w:p>
                <w:p w:rsidR="00AC6403" w:rsidRPr="00AE705E" w:rsidRDefault="00AC6403" w:rsidP="00AE705E">
                  <w:pPr>
                    <w:rPr>
                      <w:szCs w:val="22"/>
                    </w:rPr>
                  </w:pPr>
                </w:p>
              </w:txbxContent>
            </v:textbox>
          </v:shape>
        </w:pict>
      </w:r>
      <w:r w:rsidRPr="00337229">
        <w:rPr>
          <w:noProof/>
          <w:sz w:val="20"/>
        </w:rPr>
        <w:pict>
          <v:shape id="_x0000_s1034" type="#_x0000_t202" style="position:absolute;left:0;text-align:left;margin-left:108pt;margin-top:301.8pt;width:106.75pt;height:27pt;z-index:251660288">
            <v:textbox>
              <w:txbxContent>
                <w:p w:rsidR="00AF12EC" w:rsidRPr="00EB34A2" w:rsidRDefault="00F7100B">
                  <w:pPr>
                    <w:rPr>
                      <w:rFonts w:ascii="Arial Narrow" w:hAnsi="Arial Narrow"/>
                    </w:rPr>
                  </w:pPr>
                  <w:r w:rsidRPr="00EB34A2">
                    <w:rPr>
                      <w:rFonts w:ascii="Arial Narrow" w:hAnsi="Arial Narrow"/>
                    </w:rPr>
                    <w:t>0</w:t>
                  </w:r>
                  <w:r w:rsidR="00F53BA2">
                    <w:rPr>
                      <w:rFonts w:ascii="Arial Narrow" w:hAnsi="Arial Narrow"/>
                    </w:rPr>
                    <w:t>3</w:t>
                  </w:r>
                  <w:r w:rsidR="00AF12EC" w:rsidRPr="00EB34A2">
                    <w:rPr>
                      <w:rFonts w:ascii="Arial Narrow" w:hAnsi="Arial Narrow"/>
                    </w:rPr>
                    <w:t>.201</w:t>
                  </w:r>
                  <w:r w:rsidR="00FE40F3">
                    <w:rPr>
                      <w:rFonts w:ascii="Arial Narrow" w:hAnsi="Arial Narrow"/>
                    </w:rPr>
                    <w:t>7</w:t>
                  </w:r>
                  <w:r w:rsidR="00AF12EC" w:rsidRPr="00EB34A2">
                    <w:rPr>
                      <w:rFonts w:ascii="Arial Narrow" w:hAnsi="Arial Narrow"/>
                    </w:rPr>
                    <w:t>r.</w:t>
                  </w:r>
                </w:p>
              </w:txbxContent>
            </v:textbox>
          </v:shape>
        </w:pict>
      </w:r>
      <w:r w:rsidRPr="00337229">
        <w:rPr>
          <w:noProof/>
          <w:sz w:val="20"/>
        </w:rPr>
        <w:pict>
          <v:shape id="_x0000_s1029" type="#_x0000_t202" style="position:absolute;left:0;text-align:left;margin-left:0;margin-top:187.2pt;width:99pt;height:99pt;z-index:251655168">
            <v:textbox style="mso-next-textbox:#_x0000_s1029">
              <w:txbxContent>
                <w:p w:rsidR="00AF12EC" w:rsidRPr="000115EF" w:rsidRDefault="00395447">
                  <w:pPr>
                    <w:rPr>
                      <w:rFonts w:ascii="Arial Narrow" w:hAnsi="Arial Narrow"/>
                      <w:b/>
                      <w:bCs/>
                    </w:rPr>
                  </w:pPr>
                  <w:r w:rsidRPr="000115EF">
                    <w:rPr>
                      <w:rFonts w:ascii="Arial Narrow" w:hAnsi="Arial Narrow"/>
                      <w:b/>
                      <w:bCs/>
                    </w:rPr>
                    <w:t>S</w:t>
                  </w:r>
                  <w:r w:rsidR="007E52E6" w:rsidRPr="000115EF">
                    <w:rPr>
                      <w:rFonts w:ascii="Arial Narrow" w:hAnsi="Arial Narrow"/>
                      <w:b/>
                      <w:bCs/>
                    </w:rPr>
                    <w:t>prawdzający</w:t>
                  </w:r>
                  <w:r>
                    <w:rPr>
                      <w:rFonts w:ascii="Arial Narrow" w:hAnsi="Arial Narrow"/>
                      <w:b/>
                      <w:bCs/>
                    </w:rPr>
                    <w:t xml:space="preserve"> branży sanitarnej</w:t>
                  </w:r>
                  <w:r w:rsidR="00AF12EC" w:rsidRPr="000115EF">
                    <w:rPr>
                      <w:rFonts w:ascii="Arial Narrow" w:hAnsi="Arial Narrow"/>
                      <w:b/>
                      <w:bCs/>
                    </w:rPr>
                    <w:t>:</w:t>
                  </w:r>
                </w:p>
              </w:txbxContent>
            </v:textbox>
          </v:shape>
        </w:pict>
      </w:r>
      <w:r w:rsidRPr="00337229">
        <w:rPr>
          <w:noProof/>
          <w:sz w:val="20"/>
        </w:rPr>
        <w:pict>
          <v:shape id="_x0000_s1030" type="#_x0000_t202" style="position:absolute;left:0;text-align:left;margin-left:108pt;margin-top:187.2pt;width:351pt;height:99pt;z-index:251656192">
            <v:textbox style="mso-next-textbox:#_x0000_s1030" inset=",5.3mm">
              <w:txbxContent>
                <w:p w:rsidR="00B46E76" w:rsidRPr="000069B5" w:rsidRDefault="00B46E76" w:rsidP="00B46E76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0069B5">
                    <w:rPr>
                      <w:rFonts w:ascii="Arial Narrow" w:hAnsi="Arial Narrow"/>
                      <w:sz w:val="20"/>
                      <w:szCs w:val="20"/>
                    </w:rPr>
                    <w:t xml:space="preserve">mgr inż. Lucyna </w:t>
                  </w:r>
                  <w:proofErr w:type="spellStart"/>
                  <w:r w:rsidRPr="000069B5">
                    <w:rPr>
                      <w:rFonts w:ascii="Arial Narrow" w:hAnsi="Arial Narrow"/>
                      <w:sz w:val="20"/>
                      <w:szCs w:val="20"/>
                    </w:rPr>
                    <w:t>Frelek</w:t>
                  </w:r>
                  <w:proofErr w:type="spellEnd"/>
                </w:p>
                <w:p w:rsidR="000069B5" w:rsidRDefault="00B46E76" w:rsidP="00B46E76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0069B5">
                    <w:rPr>
                      <w:rFonts w:ascii="Arial Narrow" w:hAnsi="Arial Narrow"/>
                      <w:sz w:val="20"/>
                      <w:szCs w:val="20"/>
                    </w:rPr>
                    <w:t>uprawnienia budowlane do projektowania</w:t>
                  </w:r>
                </w:p>
                <w:p w:rsidR="000069B5" w:rsidRDefault="00B46E76" w:rsidP="00B46E76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0069B5">
                    <w:rPr>
                      <w:rFonts w:ascii="Arial Narrow" w:hAnsi="Arial Narrow"/>
                      <w:sz w:val="20"/>
                      <w:szCs w:val="20"/>
                    </w:rPr>
                    <w:t>i kierowania robotami budowlanymi bez ograniczeń</w:t>
                  </w:r>
                </w:p>
                <w:p w:rsidR="000069B5" w:rsidRDefault="00B46E76" w:rsidP="00B46E76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0069B5">
                    <w:rPr>
                      <w:rFonts w:ascii="Arial Narrow" w:hAnsi="Arial Narrow"/>
                      <w:sz w:val="20"/>
                      <w:szCs w:val="20"/>
                    </w:rPr>
                    <w:t>w specjalności instalacyjnej w zakresie sieci,</w:t>
                  </w:r>
                </w:p>
                <w:p w:rsidR="000069B5" w:rsidRDefault="00B46E76" w:rsidP="00B46E76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0069B5">
                    <w:rPr>
                      <w:rFonts w:ascii="Arial Narrow" w:hAnsi="Arial Narrow"/>
                      <w:sz w:val="20"/>
                      <w:szCs w:val="20"/>
                    </w:rPr>
                    <w:t>instalacji i urządzeń cieplnych, wentylacyj</w:t>
                  </w:r>
                  <w:r w:rsidR="00C61CFE" w:rsidRPr="000069B5">
                    <w:rPr>
                      <w:rFonts w:ascii="Arial Narrow" w:hAnsi="Arial Narrow"/>
                      <w:sz w:val="20"/>
                      <w:szCs w:val="20"/>
                    </w:rPr>
                    <w:t>nych,</w:t>
                  </w:r>
                </w:p>
                <w:p w:rsidR="000069B5" w:rsidRDefault="00C61CFE" w:rsidP="00B46E76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0069B5">
                    <w:rPr>
                      <w:rFonts w:ascii="Arial Narrow" w:hAnsi="Arial Narrow"/>
                      <w:sz w:val="20"/>
                      <w:szCs w:val="20"/>
                    </w:rPr>
                    <w:t>gazowych, wodociągowych i </w:t>
                  </w:r>
                  <w:r w:rsidR="00B46E76" w:rsidRPr="000069B5">
                    <w:rPr>
                      <w:rFonts w:ascii="Arial Narrow" w:hAnsi="Arial Narrow"/>
                      <w:sz w:val="20"/>
                      <w:szCs w:val="20"/>
                    </w:rPr>
                    <w:t>kanalizacyjnych</w:t>
                  </w:r>
                </w:p>
                <w:p w:rsidR="00B46E76" w:rsidRPr="000069B5" w:rsidRDefault="00B46E76" w:rsidP="00B46E76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0069B5">
                    <w:rPr>
                      <w:rFonts w:ascii="Arial Narrow" w:hAnsi="Arial Narrow"/>
                      <w:sz w:val="20"/>
                      <w:szCs w:val="20"/>
                    </w:rPr>
                    <w:t>nr WKP/0360/PWOS/13</w:t>
                  </w:r>
                </w:p>
                <w:p w:rsidR="00AF12EC" w:rsidRDefault="00AF12EC"/>
              </w:txbxContent>
            </v:textbox>
          </v:shape>
        </w:pict>
      </w:r>
      <w:r w:rsidRPr="00337229">
        <w:rPr>
          <w:noProof/>
          <w:sz w:val="20"/>
        </w:rPr>
        <w:pict>
          <v:shape id="_x0000_s1027" type="#_x0000_t202" style="position:absolute;left:0;text-align:left;margin-left:0;margin-top:92.2pt;width:99pt;height:81pt;z-index:251653120">
            <v:textbox style="mso-next-textbox:#_x0000_s1027">
              <w:txbxContent>
                <w:p w:rsidR="00395447" w:rsidRDefault="00395447">
                  <w:pPr>
                    <w:rPr>
                      <w:rFonts w:ascii="Arial Narrow" w:hAnsi="Arial Narrow"/>
                      <w:b/>
                      <w:bCs/>
                    </w:rPr>
                  </w:pPr>
                  <w:r w:rsidRPr="000115EF">
                    <w:rPr>
                      <w:rFonts w:ascii="Arial Narrow" w:hAnsi="Arial Narrow"/>
                      <w:b/>
                      <w:bCs/>
                    </w:rPr>
                    <w:t>P</w:t>
                  </w:r>
                  <w:r w:rsidR="00AF12EC" w:rsidRPr="000115EF">
                    <w:rPr>
                      <w:rFonts w:ascii="Arial Narrow" w:hAnsi="Arial Narrow"/>
                      <w:b/>
                      <w:bCs/>
                    </w:rPr>
                    <w:t>rojektant</w:t>
                  </w:r>
                </w:p>
                <w:p w:rsidR="00AF12EC" w:rsidRPr="000115EF" w:rsidRDefault="00395447">
                  <w:pPr>
                    <w:rPr>
                      <w:rFonts w:ascii="Arial Narrow" w:hAnsi="Arial Narrow"/>
                      <w:b/>
                      <w:bCs/>
                    </w:rPr>
                  </w:pPr>
                  <w:r>
                    <w:rPr>
                      <w:rFonts w:ascii="Arial Narrow" w:hAnsi="Arial Narrow"/>
                      <w:b/>
                      <w:bCs/>
                    </w:rPr>
                    <w:t>branży sanitarnej</w:t>
                  </w:r>
                  <w:r w:rsidR="00AF12EC" w:rsidRPr="000115EF">
                    <w:rPr>
                      <w:rFonts w:ascii="Arial Narrow" w:hAnsi="Arial Narrow"/>
                      <w:b/>
                      <w:bCs/>
                    </w:rPr>
                    <w:t>:</w:t>
                  </w:r>
                </w:p>
              </w:txbxContent>
            </v:textbox>
          </v:shape>
        </w:pict>
      </w:r>
      <w:r w:rsidRPr="00337229">
        <w:rPr>
          <w:noProof/>
          <w:sz w:val="20"/>
        </w:rPr>
        <w:pict>
          <v:shape id="_x0000_s1028" type="#_x0000_t202" style="position:absolute;left:0;text-align:left;margin-left:108pt;margin-top:92.2pt;width:351pt;height:81pt;z-index:251654144">
            <v:textbox style="mso-next-textbox:#_x0000_s1028" inset=",3.3mm">
              <w:txbxContent>
                <w:p w:rsidR="002D4AB0" w:rsidRPr="00417F89" w:rsidRDefault="002D4AB0" w:rsidP="002D4AB0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417F89">
                    <w:rPr>
                      <w:rFonts w:ascii="Arial Narrow" w:hAnsi="Arial Narrow"/>
                      <w:sz w:val="20"/>
                      <w:szCs w:val="20"/>
                    </w:rPr>
                    <w:t>mgr inż. Maria Sacha</w:t>
                  </w:r>
                </w:p>
                <w:p w:rsidR="00417F89" w:rsidRDefault="002D4AB0" w:rsidP="002D4AB0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proofErr w:type="spellStart"/>
                  <w:r w:rsidRPr="00417F89">
                    <w:rPr>
                      <w:rFonts w:ascii="Arial Narrow" w:hAnsi="Arial Narrow"/>
                      <w:sz w:val="20"/>
                      <w:szCs w:val="20"/>
                    </w:rPr>
                    <w:t>upr</w:t>
                  </w:r>
                  <w:proofErr w:type="spellEnd"/>
                  <w:r w:rsidRPr="00417F89">
                    <w:rPr>
                      <w:rFonts w:ascii="Arial Narrow" w:hAnsi="Arial Narrow"/>
                      <w:sz w:val="20"/>
                      <w:szCs w:val="20"/>
                    </w:rPr>
                    <w:t>. projektowe i wykonawcze</w:t>
                  </w:r>
                </w:p>
                <w:p w:rsidR="00417F89" w:rsidRDefault="002D4AB0" w:rsidP="002D4AB0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417F89">
                    <w:rPr>
                      <w:rFonts w:ascii="Arial Narrow" w:hAnsi="Arial Narrow"/>
                      <w:sz w:val="20"/>
                      <w:szCs w:val="20"/>
                    </w:rPr>
                    <w:t>w specjalnoś</w:t>
                  </w:r>
                  <w:r w:rsidR="00C61CFE" w:rsidRPr="00417F89">
                    <w:rPr>
                      <w:rFonts w:ascii="Arial Narrow" w:hAnsi="Arial Narrow"/>
                      <w:sz w:val="20"/>
                      <w:szCs w:val="20"/>
                    </w:rPr>
                    <w:t>ci instalacyjno-inżynieryjnej</w:t>
                  </w:r>
                </w:p>
                <w:p w:rsidR="003A39A2" w:rsidRDefault="00C61CFE" w:rsidP="002D4AB0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417F89">
                    <w:rPr>
                      <w:rFonts w:ascii="Arial Narrow" w:hAnsi="Arial Narrow"/>
                      <w:sz w:val="20"/>
                      <w:szCs w:val="20"/>
                    </w:rPr>
                    <w:t>w </w:t>
                  </w:r>
                  <w:r w:rsidR="002D4AB0" w:rsidRPr="00417F89">
                    <w:rPr>
                      <w:rFonts w:ascii="Arial Narrow" w:hAnsi="Arial Narrow"/>
                      <w:sz w:val="20"/>
                      <w:szCs w:val="20"/>
                    </w:rPr>
                    <w:t>zakresie sieci i instalacji sanitarnych</w:t>
                  </w:r>
                </w:p>
                <w:p w:rsidR="002D4AB0" w:rsidRPr="00417F89" w:rsidRDefault="002D4AB0" w:rsidP="002D4AB0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417F89">
                    <w:rPr>
                      <w:rFonts w:ascii="Arial Narrow" w:hAnsi="Arial Narrow"/>
                      <w:sz w:val="20"/>
                      <w:szCs w:val="20"/>
                    </w:rPr>
                    <w:t>nr 1193/88/</w:t>
                  </w:r>
                  <w:proofErr w:type="spellStart"/>
                  <w:r w:rsidRPr="00417F89">
                    <w:rPr>
                      <w:rFonts w:ascii="Arial Narrow" w:hAnsi="Arial Narrow"/>
                      <w:sz w:val="20"/>
                      <w:szCs w:val="20"/>
                    </w:rPr>
                    <w:t>Lo</w:t>
                  </w:r>
                  <w:proofErr w:type="spellEnd"/>
                </w:p>
                <w:p w:rsidR="00AF12EC" w:rsidRDefault="00AF12EC"/>
                <w:p w:rsidR="004375C8" w:rsidRDefault="004375C8"/>
              </w:txbxContent>
            </v:textbox>
          </v:shape>
        </w:pict>
      </w:r>
      <w:r w:rsidRPr="00337229">
        <w:rPr>
          <w:noProof/>
          <w:sz w:val="20"/>
        </w:rPr>
        <w:pict>
          <v:shape id="_x0000_s1033" type="#_x0000_t202" style="position:absolute;left:0;text-align:left;margin-left:0;margin-top:301.8pt;width:99pt;height:27pt;z-index:251659264">
            <v:textbox>
              <w:txbxContent>
                <w:p w:rsidR="00AF12EC" w:rsidRDefault="00AF12EC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data:</w:t>
                  </w:r>
                </w:p>
              </w:txbxContent>
            </v:textbox>
          </v:shape>
        </w:pict>
      </w:r>
    </w:p>
    <w:sectPr w:rsidR="00AF12EC" w:rsidSect="006117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vantGarde Md BT">
    <w:altName w:val="Century Gothic"/>
    <w:charset w:val="00"/>
    <w:family w:val="swiss"/>
    <w:pitch w:val="variable"/>
    <w:sig w:usb0="00000007" w:usb1="00000000" w:usb2="00000000" w:usb3="00000000" w:csb0="0000001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emorandu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90E88804"/>
    <w:lvl w:ilvl="0">
      <w:start w:val="1"/>
      <w:numFmt w:val="none"/>
      <w:pStyle w:val="Nagwek1"/>
      <w:suff w:val="nothing"/>
      <w:lvlText w:val=""/>
      <w:lvlJc w:val="left"/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noPunctuationKerning/>
  <w:characterSpacingControl w:val="doNotCompress"/>
  <w:compat/>
  <w:rsids>
    <w:rsidRoot w:val="00AC6169"/>
    <w:rsid w:val="000069B5"/>
    <w:rsid w:val="000115EF"/>
    <w:rsid w:val="00042D6D"/>
    <w:rsid w:val="00067266"/>
    <w:rsid w:val="000D7F18"/>
    <w:rsid w:val="000F23B9"/>
    <w:rsid w:val="0015307A"/>
    <w:rsid w:val="00171FA6"/>
    <w:rsid w:val="001C35B5"/>
    <w:rsid w:val="001E74CA"/>
    <w:rsid w:val="001F311B"/>
    <w:rsid w:val="00200A66"/>
    <w:rsid w:val="002075E7"/>
    <w:rsid w:val="00246800"/>
    <w:rsid w:val="00290809"/>
    <w:rsid w:val="00290AE0"/>
    <w:rsid w:val="002911D9"/>
    <w:rsid w:val="00296846"/>
    <w:rsid w:val="002D4AB0"/>
    <w:rsid w:val="00337229"/>
    <w:rsid w:val="00345280"/>
    <w:rsid w:val="0039135E"/>
    <w:rsid w:val="00395447"/>
    <w:rsid w:val="003A39A2"/>
    <w:rsid w:val="003B0BF0"/>
    <w:rsid w:val="003C5DC6"/>
    <w:rsid w:val="003E443F"/>
    <w:rsid w:val="00417F89"/>
    <w:rsid w:val="0042341F"/>
    <w:rsid w:val="00432394"/>
    <w:rsid w:val="004375C8"/>
    <w:rsid w:val="00454C6D"/>
    <w:rsid w:val="0047260C"/>
    <w:rsid w:val="0049221B"/>
    <w:rsid w:val="004B19A1"/>
    <w:rsid w:val="004B3D81"/>
    <w:rsid w:val="004F5494"/>
    <w:rsid w:val="00591D08"/>
    <w:rsid w:val="005A7C6A"/>
    <w:rsid w:val="005E591A"/>
    <w:rsid w:val="0060652E"/>
    <w:rsid w:val="0061122A"/>
    <w:rsid w:val="006117B3"/>
    <w:rsid w:val="00633F77"/>
    <w:rsid w:val="006833FD"/>
    <w:rsid w:val="006A13BF"/>
    <w:rsid w:val="006B5BDA"/>
    <w:rsid w:val="006B68B0"/>
    <w:rsid w:val="006D38E0"/>
    <w:rsid w:val="006E4C98"/>
    <w:rsid w:val="006F3DF0"/>
    <w:rsid w:val="00722270"/>
    <w:rsid w:val="0074386D"/>
    <w:rsid w:val="007612A1"/>
    <w:rsid w:val="0076369A"/>
    <w:rsid w:val="00781E54"/>
    <w:rsid w:val="007A21BC"/>
    <w:rsid w:val="007D6350"/>
    <w:rsid w:val="007E52E6"/>
    <w:rsid w:val="00823EBB"/>
    <w:rsid w:val="0085076E"/>
    <w:rsid w:val="00850D40"/>
    <w:rsid w:val="00851857"/>
    <w:rsid w:val="00854355"/>
    <w:rsid w:val="008B4FAF"/>
    <w:rsid w:val="008C0E4B"/>
    <w:rsid w:val="008E1D0A"/>
    <w:rsid w:val="00936F17"/>
    <w:rsid w:val="009A3D24"/>
    <w:rsid w:val="009B1472"/>
    <w:rsid w:val="009F0B41"/>
    <w:rsid w:val="00A32C46"/>
    <w:rsid w:val="00A45926"/>
    <w:rsid w:val="00A63919"/>
    <w:rsid w:val="00A71F3E"/>
    <w:rsid w:val="00AC6169"/>
    <w:rsid w:val="00AC6403"/>
    <w:rsid w:val="00AE0D24"/>
    <w:rsid w:val="00AE705E"/>
    <w:rsid w:val="00AF12EC"/>
    <w:rsid w:val="00B46E76"/>
    <w:rsid w:val="00B702E0"/>
    <w:rsid w:val="00B850A1"/>
    <w:rsid w:val="00BA5B9A"/>
    <w:rsid w:val="00BB2867"/>
    <w:rsid w:val="00BD42EB"/>
    <w:rsid w:val="00BE1564"/>
    <w:rsid w:val="00C220A5"/>
    <w:rsid w:val="00C56155"/>
    <w:rsid w:val="00C61CFE"/>
    <w:rsid w:val="00C70779"/>
    <w:rsid w:val="00CE0E2D"/>
    <w:rsid w:val="00CF398A"/>
    <w:rsid w:val="00D21B72"/>
    <w:rsid w:val="00D4315B"/>
    <w:rsid w:val="00DC0300"/>
    <w:rsid w:val="00DD755C"/>
    <w:rsid w:val="00DE56C2"/>
    <w:rsid w:val="00DF5052"/>
    <w:rsid w:val="00E01889"/>
    <w:rsid w:val="00E40F66"/>
    <w:rsid w:val="00E51A3A"/>
    <w:rsid w:val="00E66BA8"/>
    <w:rsid w:val="00EB1130"/>
    <w:rsid w:val="00EB34A2"/>
    <w:rsid w:val="00ED69D1"/>
    <w:rsid w:val="00F01307"/>
    <w:rsid w:val="00F43BFF"/>
    <w:rsid w:val="00F46311"/>
    <w:rsid w:val="00F53BA2"/>
    <w:rsid w:val="00F7100B"/>
    <w:rsid w:val="00F831BD"/>
    <w:rsid w:val="00F9162B"/>
    <w:rsid w:val="00FA2C57"/>
    <w:rsid w:val="00FE4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17B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117B3"/>
    <w:pPr>
      <w:keepNext/>
      <w:numPr>
        <w:numId w:val="1"/>
      </w:numPr>
      <w:suppressAutoHyphens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AvantGarde Md BT" w:hAnsi="AvantGarde Md BT"/>
      <w:sz w:val="32"/>
      <w:szCs w:val="20"/>
    </w:rPr>
  </w:style>
  <w:style w:type="paragraph" w:styleId="Nagwek2">
    <w:name w:val="heading 2"/>
    <w:basedOn w:val="Normalny"/>
    <w:next w:val="Normalny"/>
    <w:qFormat/>
    <w:rsid w:val="006117B3"/>
    <w:pPr>
      <w:keepNext/>
      <w:pBdr>
        <w:top w:val="single" w:sz="6" w:space="22" w:color="000000"/>
        <w:left w:val="single" w:sz="6" w:space="1" w:color="000000"/>
        <w:bottom w:val="single" w:sz="6" w:space="1" w:color="000000"/>
        <w:right w:val="single" w:sz="6" w:space="0" w:color="000000"/>
      </w:pBdr>
      <w:jc w:val="center"/>
      <w:outlineLvl w:val="1"/>
    </w:pPr>
    <w:rPr>
      <w:rFonts w:ascii="Arial" w:hAnsi="Arial"/>
      <w:b/>
      <w:sz w:val="22"/>
    </w:rPr>
  </w:style>
  <w:style w:type="paragraph" w:styleId="Nagwek3">
    <w:name w:val="heading 3"/>
    <w:basedOn w:val="Normalny"/>
    <w:next w:val="Normalny"/>
    <w:qFormat/>
    <w:rsid w:val="006117B3"/>
    <w:pPr>
      <w:keepNext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0" w:color="000000"/>
      </w:pBdr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rsid w:val="006117B3"/>
    <w:pPr>
      <w:keepNext/>
      <w:pBdr>
        <w:top w:val="single" w:sz="6" w:space="14" w:color="000000"/>
        <w:left w:val="single" w:sz="6" w:space="1" w:color="000000"/>
        <w:bottom w:val="single" w:sz="6" w:space="23" w:color="000000"/>
        <w:right w:val="single" w:sz="6" w:space="0" w:color="000000"/>
      </w:pBdr>
      <w:ind w:right="972"/>
      <w:jc w:val="center"/>
      <w:outlineLvl w:val="3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6117B3"/>
    <w:pPr>
      <w:tabs>
        <w:tab w:val="left" w:pos="142"/>
      </w:tabs>
      <w:suppressAutoHyphens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pacing w:val="20"/>
      <w:sz w:val="20"/>
      <w:szCs w:val="20"/>
    </w:rPr>
  </w:style>
  <w:style w:type="paragraph" w:styleId="Legenda">
    <w:name w:val="caption"/>
    <w:basedOn w:val="Normalny"/>
    <w:next w:val="Normalny"/>
    <w:qFormat/>
    <w:rsid w:val="006117B3"/>
    <w:pPr>
      <w:framePr w:w="1672" w:h="850" w:hRule="exact" w:hSpace="142" w:wrap="auto" w:vAnchor="page" w:hAnchor="page" w:x="9766" w:y="11906"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pacing w:before="113" w:line="100" w:lineRule="atLeast"/>
      <w:jc w:val="center"/>
    </w:pPr>
    <w:rPr>
      <w:rFonts w:ascii="Arial" w:hAnsi="Arial"/>
      <w:b/>
      <w:bCs/>
    </w:rPr>
  </w:style>
  <w:style w:type="paragraph" w:customStyle="1" w:styleId="Obszartekstu">
    <w:name w:val="Obszar tekstu"/>
    <w:basedOn w:val="Normalny"/>
    <w:rsid w:val="006117B3"/>
    <w:pPr>
      <w:tabs>
        <w:tab w:val="left" w:pos="142"/>
      </w:tabs>
      <w:autoSpaceDE w:val="0"/>
      <w:autoSpaceDN w:val="0"/>
      <w:adjustRightInd w:val="0"/>
      <w:jc w:val="center"/>
    </w:pPr>
    <w:rPr>
      <w:rFonts w:ascii="Arial" w:hAnsi="Arial" w:cs="Arial"/>
      <w:sz w:val="20"/>
    </w:rPr>
  </w:style>
  <w:style w:type="paragraph" w:customStyle="1" w:styleId="Tytu1">
    <w:name w:val="Tytuł 1"/>
    <w:basedOn w:val="Normalny"/>
    <w:next w:val="Normalny"/>
    <w:rsid w:val="006117B3"/>
    <w:pPr>
      <w:keepNext/>
      <w:autoSpaceDE w:val="0"/>
      <w:autoSpaceDN w:val="0"/>
      <w:adjustRightInd w:val="0"/>
      <w:jc w:val="center"/>
      <w:outlineLvl w:val="0"/>
    </w:pPr>
    <w:rPr>
      <w:rFonts w:ascii="AvantGarde Md BT" w:hAnsi="AvantGarde Md BT"/>
      <w:sz w:val="32"/>
      <w:szCs w:val="32"/>
    </w:rPr>
  </w:style>
  <w:style w:type="paragraph" w:styleId="Nagwek">
    <w:name w:val="header"/>
    <w:basedOn w:val="Normalny"/>
    <w:next w:val="Obszartekstu"/>
    <w:rsid w:val="006117B3"/>
    <w:pPr>
      <w:keepNext/>
      <w:tabs>
        <w:tab w:val="center" w:pos="4536"/>
        <w:tab w:val="right" w:pos="9072"/>
      </w:tabs>
      <w:autoSpaceDE w:val="0"/>
      <w:autoSpaceDN w:val="0"/>
      <w:adjustRightInd w:val="0"/>
      <w:spacing w:before="240" w:after="120"/>
    </w:pPr>
    <w:rPr>
      <w:rFonts w:ascii="Arial" w:hAnsi="Arial" w:cs="Arial"/>
      <w:sz w:val="28"/>
      <w:szCs w:val="28"/>
    </w:rPr>
  </w:style>
  <w:style w:type="paragraph" w:styleId="Tekstpodstawowy2">
    <w:name w:val="Body Text 2"/>
    <w:basedOn w:val="Normalny"/>
    <w:semiHidden/>
    <w:rsid w:val="006117B3"/>
    <w:pPr>
      <w:framePr w:w="8017" w:h="1616" w:hRule="exact" w:hSpace="142" w:wrap="around" w:vAnchor="page" w:hAnchor="page" w:x="1475" w:y="1135"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jc w:val="center"/>
    </w:pPr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84F946-D717-4C52-BD87-4992400A7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107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Firma Handlowa Sporting s</vt:lpstr>
    </vt:vector>
  </TitlesOfParts>
  <Company>Filar Projekt</Company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Firma Handlowa Sporting s</dc:title>
  <dc:creator>Trybuszewski</dc:creator>
  <cp:lastModifiedBy>x</cp:lastModifiedBy>
  <cp:revision>53</cp:revision>
  <cp:lastPrinted>2017-03-10T12:08:00Z</cp:lastPrinted>
  <dcterms:created xsi:type="dcterms:W3CDTF">2016-01-08T12:26:00Z</dcterms:created>
  <dcterms:modified xsi:type="dcterms:W3CDTF">2017-03-23T13:43:00Z</dcterms:modified>
</cp:coreProperties>
</file>